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EC0" w:rsidRPr="007D0358" w:rsidRDefault="00D56912" w:rsidP="00C8794A">
      <w:pPr>
        <w:pStyle w:val="NoSpacing"/>
        <w:rPr>
          <w:rFonts w:ascii="Times New Roman" w:hAnsi="Times New Roman"/>
        </w:rPr>
      </w:pPr>
      <w:r w:rsidRPr="007D0358">
        <w:rPr>
          <w:rFonts w:ascii="Times New Roman" w:hAnsi="Times New Roman"/>
          <w:b/>
          <w:color w:val="000080"/>
        </w:rPr>
        <w:t>NI</w:t>
      </w:r>
      <w:r w:rsidR="002C2398">
        <w:rPr>
          <w:rFonts w:ascii="Times New Roman" w:hAnsi="Times New Roman"/>
          <w:b/>
          <w:color w:val="000080"/>
        </w:rPr>
        <w:t>SHA PAL</w:t>
      </w:r>
    </w:p>
    <w:p w:rsidR="00A0276F" w:rsidRPr="007D0358" w:rsidRDefault="00E56EC0" w:rsidP="00C8794A">
      <w:pPr>
        <w:spacing w:line="240" w:lineRule="auto"/>
        <w:rPr>
          <w:rFonts w:ascii="Times New Roman" w:hAnsi="Times New Roman"/>
        </w:rPr>
      </w:pPr>
      <w:r w:rsidRPr="007D0358">
        <w:rPr>
          <w:rFonts w:ascii="Times New Roman" w:hAnsi="Times New Roman"/>
        </w:rPr>
        <w:t xml:space="preserve">Email: </w:t>
      </w:r>
      <w:hyperlink r:id="rId7" w:history="1">
        <w:r w:rsidR="002C2398" w:rsidRPr="00830CD5">
          <w:rPr>
            <w:rStyle w:val="Hyperlink"/>
            <w:rFonts w:ascii="Times New Roman" w:hAnsi="Times New Roman"/>
          </w:rPr>
          <w:t>nishapaal2010@gmail.com</w:t>
        </w:r>
      </w:hyperlink>
      <w:r w:rsidR="00A109F6">
        <w:rPr>
          <w:rFonts w:ascii="Times New Roman" w:hAnsi="Times New Roman"/>
        </w:rPr>
        <w:t xml:space="preserve">                                                                  </w:t>
      </w:r>
      <w:r w:rsidR="00D56912" w:rsidRPr="00A109F6">
        <w:rPr>
          <w:rFonts w:ascii="Times New Roman" w:hAnsi="Times New Roman"/>
          <w:b/>
        </w:rPr>
        <w:t>Phone no.</w:t>
      </w:r>
      <w:r w:rsidR="00A73AD0">
        <w:rPr>
          <w:rFonts w:ascii="Times New Roman" w:hAnsi="Times New Roman"/>
        </w:rPr>
        <w:t xml:space="preserve"> : +91-9910924043</w:t>
      </w:r>
    </w:p>
    <w:p w:rsidR="00E56EC0" w:rsidRPr="007D0358" w:rsidRDefault="00E56EC0" w:rsidP="00C8794A">
      <w:pPr>
        <w:pBdr>
          <w:top w:val="single" w:sz="4" w:space="1" w:color="000000"/>
        </w:pBdr>
        <w:spacing w:line="240" w:lineRule="auto"/>
        <w:rPr>
          <w:rFonts w:ascii="Times New Roman" w:hAnsi="Times New Roman"/>
        </w:rPr>
      </w:pPr>
    </w:p>
    <w:p w:rsidR="007D0358" w:rsidRDefault="00E56EC0" w:rsidP="00C8794A">
      <w:pPr>
        <w:tabs>
          <w:tab w:val="left" w:pos="2898"/>
          <w:tab w:val="left" w:pos="8838"/>
        </w:tabs>
        <w:spacing w:after="120" w:line="240" w:lineRule="auto"/>
        <w:rPr>
          <w:rFonts w:ascii="Times New Roman" w:hAnsi="Times New Roman"/>
          <w:b/>
          <w:color w:val="000080"/>
          <w:u w:val="single"/>
        </w:rPr>
      </w:pPr>
      <w:r w:rsidRPr="007D0358">
        <w:rPr>
          <w:rFonts w:ascii="Times New Roman" w:hAnsi="Times New Roman"/>
          <w:b/>
          <w:color w:val="000080"/>
          <w:u w:val="single"/>
        </w:rPr>
        <w:t xml:space="preserve">Experience &amp; Education Summary </w:t>
      </w:r>
    </w:p>
    <w:p w:rsidR="00FA74AC" w:rsidRPr="00FA74AC" w:rsidRDefault="00FA74AC" w:rsidP="00C8794A">
      <w:pPr>
        <w:numPr>
          <w:ilvl w:val="0"/>
          <w:numId w:val="7"/>
        </w:numPr>
        <w:tabs>
          <w:tab w:val="left" w:pos="2898"/>
          <w:tab w:val="left" w:pos="8838"/>
        </w:tabs>
        <w:suppressAutoHyphens/>
        <w:spacing w:before="4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PGDM from</w:t>
      </w:r>
      <w:r w:rsidR="003F50BB">
        <w:rPr>
          <w:rFonts w:ascii="Times New Roman" w:hAnsi="Times New Roman"/>
        </w:rPr>
        <w:t xml:space="preserve"> Vikrant Institute</w:t>
      </w:r>
      <w:r w:rsidR="00552AFC">
        <w:rPr>
          <w:rFonts w:ascii="Times New Roman" w:hAnsi="Times New Roman"/>
        </w:rPr>
        <w:t xml:space="preserve"> </w:t>
      </w:r>
      <w:r w:rsidR="00E24560">
        <w:rPr>
          <w:rFonts w:ascii="Times New Roman" w:hAnsi="Times New Roman"/>
        </w:rPr>
        <w:t>Management</w:t>
      </w:r>
      <w:r w:rsidR="003F50BB">
        <w:rPr>
          <w:rFonts w:ascii="Times New Roman" w:hAnsi="Times New Roman"/>
        </w:rPr>
        <w:t xml:space="preserve"> &amp; Technology of </w:t>
      </w:r>
      <w:r>
        <w:rPr>
          <w:rFonts w:ascii="Times New Roman" w:hAnsi="Times New Roman"/>
        </w:rPr>
        <w:t xml:space="preserve"> Gwalior</w:t>
      </w:r>
    </w:p>
    <w:p w:rsidR="00E56EC0" w:rsidRDefault="002C2398" w:rsidP="00C8794A">
      <w:pPr>
        <w:numPr>
          <w:ilvl w:val="0"/>
          <w:numId w:val="7"/>
        </w:numPr>
        <w:tabs>
          <w:tab w:val="left" w:pos="2898"/>
          <w:tab w:val="left" w:pos="8838"/>
        </w:tabs>
        <w:suppressAutoHyphens/>
        <w:spacing w:before="4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BCA From Jiwaji University Gwalior</w:t>
      </w:r>
    </w:p>
    <w:p w:rsidR="00E56EC0" w:rsidRPr="007D0358" w:rsidRDefault="000A280A" w:rsidP="00C8794A">
      <w:pPr>
        <w:numPr>
          <w:ilvl w:val="0"/>
          <w:numId w:val="7"/>
        </w:numPr>
        <w:tabs>
          <w:tab w:val="left" w:pos="2898"/>
          <w:tab w:val="left" w:pos="8838"/>
        </w:tabs>
        <w:suppressAutoHyphens/>
        <w:spacing w:before="40" w:after="120" w:line="240" w:lineRule="auto"/>
        <w:jc w:val="both"/>
        <w:rPr>
          <w:rFonts w:ascii="Times New Roman" w:hAnsi="Times New Roman"/>
        </w:rPr>
      </w:pPr>
      <w:r w:rsidRPr="007D0358">
        <w:rPr>
          <w:rFonts w:ascii="Times New Roman" w:hAnsi="Times New Roman"/>
        </w:rPr>
        <w:t>Experie</w:t>
      </w:r>
      <w:r w:rsidR="001E1DA4">
        <w:rPr>
          <w:rFonts w:ascii="Times New Roman" w:hAnsi="Times New Roman"/>
        </w:rPr>
        <w:t xml:space="preserve">nced in </w:t>
      </w:r>
      <w:r w:rsidR="002C2398">
        <w:rPr>
          <w:rFonts w:ascii="Times New Roman" w:hAnsi="Times New Roman"/>
        </w:rPr>
        <w:t>Travel Process as</w:t>
      </w:r>
      <w:r w:rsidR="00040BD3">
        <w:rPr>
          <w:rFonts w:ascii="Times New Roman" w:hAnsi="Times New Roman"/>
        </w:rPr>
        <w:t xml:space="preserve"> an Assistance Manager</w:t>
      </w:r>
    </w:p>
    <w:p w:rsidR="00E56EC0" w:rsidRDefault="003E3453" w:rsidP="00C8794A">
      <w:pPr>
        <w:numPr>
          <w:ilvl w:val="0"/>
          <w:numId w:val="7"/>
        </w:numPr>
        <w:tabs>
          <w:tab w:val="left" w:pos="2898"/>
          <w:tab w:val="left" w:pos="8838"/>
        </w:tabs>
        <w:suppressAutoHyphens/>
        <w:spacing w:before="40" w:after="12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Manager, </w:t>
      </w:r>
      <w:r w:rsidR="00D36237">
        <w:rPr>
          <w:rFonts w:ascii="Times New Roman" w:hAnsi="Times New Roman"/>
        </w:rPr>
        <w:t xml:space="preserve">Team Leader, </w:t>
      </w:r>
      <w:r w:rsidR="002C2398">
        <w:rPr>
          <w:rFonts w:ascii="Times New Roman" w:hAnsi="Times New Roman"/>
        </w:rPr>
        <w:t>Computer Operator</w:t>
      </w:r>
      <w:r w:rsidR="00203182">
        <w:rPr>
          <w:rFonts w:ascii="Times New Roman" w:hAnsi="Times New Roman"/>
        </w:rPr>
        <w:t xml:space="preserve"> , Off</w:t>
      </w:r>
      <w:r w:rsidR="00CA0FA6">
        <w:rPr>
          <w:rFonts w:ascii="Times New Roman" w:hAnsi="Times New Roman"/>
        </w:rPr>
        <w:t xml:space="preserve">ice </w:t>
      </w:r>
      <w:r w:rsidR="00CE79EF">
        <w:rPr>
          <w:rFonts w:ascii="Times New Roman" w:hAnsi="Times New Roman"/>
        </w:rPr>
        <w:t>Assistance</w:t>
      </w:r>
      <w:r w:rsidR="00CA0FA6">
        <w:rPr>
          <w:rFonts w:ascii="Times New Roman" w:hAnsi="Times New Roman"/>
        </w:rPr>
        <w:t xml:space="preserve"> , Customer Care E</w:t>
      </w:r>
      <w:r w:rsidR="00203182">
        <w:rPr>
          <w:rFonts w:ascii="Times New Roman" w:hAnsi="Times New Roman"/>
        </w:rPr>
        <w:t>xecutive</w:t>
      </w:r>
    </w:p>
    <w:p w:rsidR="003C1E46" w:rsidRDefault="003C1E46" w:rsidP="003C1E46">
      <w:pPr>
        <w:tabs>
          <w:tab w:val="left" w:pos="2898"/>
          <w:tab w:val="left" w:pos="8838"/>
        </w:tabs>
        <w:suppressAutoHyphens/>
        <w:spacing w:before="40" w:after="120" w:line="240" w:lineRule="auto"/>
        <w:ind w:left="720"/>
        <w:jc w:val="both"/>
        <w:rPr>
          <w:rFonts w:ascii="Times New Roman" w:hAnsi="Times New Roman"/>
        </w:rPr>
      </w:pPr>
    </w:p>
    <w:p w:rsidR="00E56EC0" w:rsidRPr="007D0358" w:rsidRDefault="00E56EC0" w:rsidP="00C8794A">
      <w:pPr>
        <w:tabs>
          <w:tab w:val="left" w:pos="2898"/>
          <w:tab w:val="left" w:pos="8838"/>
        </w:tabs>
        <w:spacing w:after="120" w:line="240" w:lineRule="auto"/>
        <w:rPr>
          <w:rFonts w:ascii="Times New Roman" w:hAnsi="Times New Roman"/>
          <w:b/>
          <w:color w:val="000080"/>
          <w:u w:val="single"/>
        </w:rPr>
      </w:pPr>
      <w:r w:rsidRPr="007D0358">
        <w:rPr>
          <w:rFonts w:ascii="Times New Roman" w:hAnsi="Times New Roman"/>
          <w:b/>
          <w:color w:val="000080"/>
          <w:u w:val="single"/>
        </w:rPr>
        <w:t>Educational Qualifications</w:t>
      </w:r>
    </w:p>
    <w:tbl>
      <w:tblPr>
        <w:tblW w:w="9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5"/>
        <w:gridCol w:w="985"/>
        <w:gridCol w:w="3134"/>
        <w:gridCol w:w="2597"/>
        <w:gridCol w:w="1343"/>
      </w:tblGrid>
      <w:tr w:rsidR="00D56912" w:rsidRPr="007D0358" w:rsidTr="002C2398">
        <w:trPr>
          <w:trHeight w:val="338"/>
        </w:trPr>
        <w:tc>
          <w:tcPr>
            <w:tcW w:w="985" w:type="dxa"/>
          </w:tcPr>
          <w:p w:rsidR="00D56912" w:rsidRPr="007D0358" w:rsidRDefault="00D56912" w:rsidP="00C8794A">
            <w:pPr>
              <w:spacing w:before="60" w:after="60" w:line="240" w:lineRule="auto"/>
              <w:rPr>
                <w:rFonts w:ascii="Times New Roman" w:hAnsi="Times New Roman"/>
                <w:b/>
                <w:bCs/>
              </w:rPr>
            </w:pPr>
            <w:r w:rsidRPr="007D0358">
              <w:rPr>
                <w:rFonts w:ascii="Times New Roman" w:hAnsi="Times New Roman"/>
                <w:b/>
                <w:bCs/>
              </w:rPr>
              <w:t>Year</w:t>
            </w:r>
          </w:p>
        </w:tc>
        <w:tc>
          <w:tcPr>
            <w:tcW w:w="985" w:type="dxa"/>
          </w:tcPr>
          <w:p w:rsidR="00D56912" w:rsidRPr="007D0358" w:rsidRDefault="00D56912" w:rsidP="00C8794A">
            <w:pPr>
              <w:spacing w:before="60" w:after="60" w:line="240" w:lineRule="auto"/>
              <w:rPr>
                <w:rFonts w:ascii="Times New Roman" w:hAnsi="Times New Roman"/>
                <w:b/>
                <w:bCs/>
              </w:rPr>
            </w:pPr>
            <w:r w:rsidRPr="007D0358">
              <w:rPr>
                <w:rFonts w:ascii="Times New Roman" w:hAnsi="Times New Roman"/>
                <w:b/>
                <w:bCs/>
              </w:rPr>
              <w:t>Degree</w:t>
            </w:r>
          </w:p>
        </w:tc>
        <w:tc>
          <w:tcPr>
            <w:tcW w:w="3134" w:type="dxa"/>
          </w:tcPr>
          <w:p w:rsidR="00D56912" w:rsidRPr="007D0358" w:rsidRDefault="00D56912" w:rsidP="00C8794A">
            <w:pPr>
              <w:spacing w:before="60" w:after="60" w:line="240" w:lineRule="auto"/>
              <w:rPr>
                <w:rFonts w:ascii="Times New Roman" w:hAnsi="Times New Roman"/>
                <w:b/>
                <w:bCs/>
              </w:rPr>
            </w:pPr>
            <w:r w:rsidRPr="007D0358">
              <w:rPr>
                <w:rFonts w:ascii="Times New Roman" w:hAnsi="Times New Roman"/>
                <w:b/>
                <w:bCs/>
              </w:rPr>
              <w:t>Institution</w:t>
            </w:r>
          </w:p>
        </w:tc>
        <w:tc>
          <w:tcPr>
            <w:tcW w:w="2597" w:type="dxa"/>
          </w:tcPr>
          <w:p w:rsidR="00D56912" w:rsidRPr="007D0358" w:rsidRDefault="00D56912" w:rsidP="00C8794A">
            <w:pPr>
              <w:spacing w:before="60" w:after="60" w:line="240" w:lineRule="auto"/>
              <w:rPr>
                <w:rFonts w:ascii="Times New Roman" w:hAnsi="Times New Roman"/>
                <w:b/>
                <w:bCs/>
              </w:rPr>
            </w:pPr>
            <w:r w:rsidRPr="007D0358">
              <w:rPr>
                <w:rFonts w:ascii="Times New Roman" w:hAnsi="Times New Roman"/>
                <w:b/>
                <w:bCs/>
              </w:rPr>
              <w:t>Subjects / Specialization</w:t>
            </w:r>
          </w:p>
        </w:tc>
        <w:tc>
          <w:tcPr>
            <w:tcW w:w="1343" w:type="dxa"/>
          </w:tcPr>
          <w:p w:rsidR="00D56912" w:rsidRPr="007D0358" w:rsidRDefault="00D56912" w:rsidP="00C8794A">
            <w:pPr>
              <w:spacing w:before="60" w:after="60" w:line="240" w:lineRule="auto"/>
              <w:rPr>
                <w:rFonts w:ascii="Times New Roman" w:hAnsi="Times New Roman"/>
                <w:b/>
                <w:bCs/>
              </w:rPr>
            </w:pPr>
            <w:r w:rsidRPr="007D0358">
              <w:rPr>
                <w:rFonts w:ascii="Times New Roman" w:hAnsi="Times New Roman"/>
                <w:b/>
                <w:bCs/>
              </w:rPr>
              <w:t>%</w:t>
            </w:r>
          </w:p>
        </w:tc>
      </w:tr>
      <w:tr w:rsidR="00D56912" w:rsidRPr="007D0358" w:rsidTr="002C2398">
        <w:trPr>
          <w:trHeight w:val="423"/>
        </w:trPr>
        <w:tc>
          <w:tcPr>
            <w:tcW w:w="985" w:type="dxa"/>
          </w:tcPr>
          <w:p w:rsidR="00D56912" w:rsidRPr="007D0358" w:rsidRDefault="002C2398" w:rsidP="00C879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2012</w:t>
            </w:r>
          </w:p>
        </w:tc>
        <w:tc>
          <w:tcPr>
            <w:tcW w:w="985" w:type="dxa"/>
          </w:tcPr>
          <w:p w:rsidR="00D56912" w:rsidRPr="007D0358" w:rsidRDefault="002C2398" w:rsidP="00C879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BCA</w:t>
            </w:r>
          </w:p>
        </w:tc>
        <w:tc>
          <w:tcPr>
            <w:tcW w:w="3134" w:type="dxa"/>
          </w:tcPr>
          <w:p w:rsidR="00D56912" w:rsidRPr="007D0358" w:rsidRDefault="002C2398" w:rsidP="00C879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Jiwaji University, Gwalior</w:t>
            </w:r>
          </w:p>
        </w:tc>
        <w:tc>
          <w:tcPr>
            <w:tcW w:w="2597" w:type="dxa"/>
          </w:tcPr>
          <w:p w:rsidR="00D56912" w:rsidRPr="007D0358" w:rsidRDefault="002C2398" w:rsidP="00C879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Computer Appliction</w:t>
            </w:r>
          </w:p>
        </w:tc>
        <w:tc>
          <w:tcPr>
            <w:tcW w:w="1343" w:type="dxa"/>
          </w:tcPr>
          <w:p w:rsidR="00D56912" w:rsidRPr="007D0358" w:rsidRDefault="00D56912" w:rsidP="00C8794A">
            <w:pPr>
              <w:spacing w:line="240" w:lineRule="auto"/>
              <w:rPr>
                <w:rFonts w:ascii="Times New Roman" w:hAnsi="Times New Roman"/>
              </w:rPr>
            </w:pPr>
            <w:r w:rsidRPr="007D0358">
              <w:rPr>
                <w:rFonts w:ascii="Times New Roman" w:hAnsi="Times New Roman"/>
              </w:rPr>
              <w:t>70%</w:t>
            </w:r>
          </w:p>
        </w:tc>
      </w:tr>
      <w:tr w:rsidR="00D56912" w:rsidRPr="007D0358" w:rsidTr="002C2398">
        <w:trPr>
          <w:trHeight w:val="423"/>
        </w:trPr>
        <w:tc>
          <w:tcPr>
            <w:tcW w:w="985" w:type="dxa"/>
          </w:tcPr>
          <w:p w:rsidR="00D56912" w:rsidRPr="007D0358" w:rsidRDefault="002C2398" w:rsidP="00C879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2009</w:t>
            </w:r>
          </w:p>
        </w:tc>
        <w:tc>
          <w:tcPr>
            <w:tcW w:w="985" w:type="dxa"/>
          </w:tcPr>
          <w:p w:rsidR="00D56912" w:rsidRPr="007D0358" w:rsidRDefault="002C2398" w:rsidP="00C879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HSC</w:t>
            </w:r>
          </w:p>
        </w:tc>
        <w:tc>
          <w:tcPr>
            <w:tcW w:w="3134" w:type="dxa"/>
          </w:tcPr>
          <w:p w:rsidR="00D56912" w:rsidRPr="007D0358" w:rsidRDefault="002C2398" w:rsidP="00C879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 . P. Board , Gwalior</w:t>
            </w:r>
          </w:p>
        </w:tc>
        <w:tc>
          <w:tcPr>
            <w:tcW w:w="2597" w:type="dxa"/>
          </w:tcPr>
          <w:p w:rsidR="00D56912" w:rsidRPr="007D0358" w:rsidRDefault="002C2398" w:rsidP="00C879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Science</w:t>
            </w:r>
          </w:p>
        </w:tc>
        <w:tc>
          <w:tcPr>
            <w:tcW w:w="1343" w:type="dxa"/>
          </w:tcPr>
          <w:p w:rsidR="00D56912" w:rsidRPr="007D0358" w:rsidRDefault="002C2398" w:rsidP="00C879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78%</w:t>
            </w:r>
          </w:p>
        </w:tc>
      </w:tr>
      <w:tr w:rsidR="00D56912" w:rsidRPr="007D0358" w:rsidTr="002C2398">
        <w:trPr>
          <w:trHeight w:val="423"/>
        </w:trPr>
        <w:tc>
          <w:tcPr>
            <w:tcW w:w="985" w:type="dxa"/>
          </w:tcPr>
          <w:p w:rsidR="00D56912" w:rsidRPr="007D0358" w:rsidRDefault="002C2398" w:rsidP="00C879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2007</w:t>
            </w:r>
          </w:p>
        </w:tc>
        <w:tc>
          <w:tcPr>
            <w:tcW w:w="985" w:type="dxa"/>
          </w:tcPr>
          <w:p w:rsidR="00D56912" w:rsidRPr="007D0358" w:rsidRDefault="002C2398" w:rsidP="00C879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SSC</w:t>
            </w:r>
          </w:p>
        </w:tc>
        <w:tc>
          <w:tcPr>
            <w:tcW w:w="3134" w:type="dxa"/>
          </w:tcPr>
          <w:p w:rsidR="00D56912" w:rsidRPr="007D0358" w:rsidRDefault="002C2398" w:rsidP="00C8794A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C.B.S.E Board, Gwalior</w:t>
            </w:r>
          </w:p>
        </w:tc>
        <w:tc>
          <w:tcPr>
            <w:tcW w:w="2597" w:type="dxa"/>
          </w:tcPr>
          <w:p w:rsidR="00D56912" w:rsidRPr="007D0358" w:rsidRDefault="002C2398" w:rsidP="00C879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All Subject</w:t>
            </w:r>
          </w:p>
        </w:tc>
        <w:tc>
          <w:tcPr>
            <w:tcW w:w="1343" w:type="dxa"/>
          </w:tcPr>
          <w:p w:rsidR="00D56912" w:rsidRPr="007D0358" w:rsidRDefault="002C2398" w:rsidP="00C8794A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64%</w:t>
            </w:r>
          </w:p>
        </w:tc>
      </w:tr>
    </w:tbl>
    <w:p w:rsidR="00C8794A" w:rsidRDefault="00C8794A" w:rsidP="00C8794A">
      <w:pPr>
        <w:spacing w:line="240" w:lineRule="auto"/>
        <w:rPr>
          <w:rFonts w:ascii="Times New Roman" w:hAnsi="Times New Roman"/>
          <w:b/>
          <w:color w:val="000080"/>
        </w:rPr>
      </w:pPr>
    </w:p>
    <w:p w:rsidR="0076180E" w:rsidRDefault="00E56EC0" w:rsidP="00C8794A">
      <w:pPr>
        <w:spacing w:line="240" w:lineRule="auto"/>
        <w:rPr>
          <w:rFonts w:ascii="Times New Roman" w:hAnsi="Times New Roman"/>
          <w:b/>
          <w:bCs/>
          <w:color w:val="333399"/>
          <w:u w:val="single"/>
        </w:rPr>
      </w:pPr>
      <w:r w:rsidRPr="007D0358">
        <w:rPr>
          <w:rFonts w:ascii="Times New Roman" w:hAnsi="Times New Roman"/>
          <w:b/>
          <w:bCs/>
          <w:color w:val="333399"/>
          <w:u w:val="single"/>
        </w:rPr>
        <w:t>Work Experience:</w:t>
      </w:r>
    </w:p>
    <w:p w:rsidR="00CE115F" w:rsidRPr="0076180E" w:rsidRDefault="00DB5845" w:rsidP="00CE115F">
      <w:pPr>
        <w:spacing w:line="240" w:lineRule="auto"/>
        <w:rPr>
          <w:rFonts w:ascii="Times New Roman" w:hAnsi="Times New Roman"/>
          <w:b/>
          <w:bCs/>
          <w:color w:val="333399"/>
        </w:rPr>
      </w:pPr>
      <w:r>
        <w:rPr>
          <w:rFonts w:ascii="Times New Roman" w:hAnsi="Times New Roman"/>
          <w:b/>
          <w:bCs/>
          <w:color w:val="333399"/>
        </w:rPr>
        <w:t xml:space="preserve">Jayasree Travels &amp; Tours </w:t>
      </w:r>
      <w:r w:rsidR="00E52FCD">
        <w:rPr>
          <w:rFonts w:ascii="Times New Roman" w:hAnsi="Times New Roman"/>
          <w:b/>
          <w:bCs/>
          <w:color w:val="333399"/>
        </w:rPr>
        <w:t>Co.</w:t>
      </w:r>
    </w:p>
    <w:tbl>
      <w:tblPr>
        <w:tblW w:w="0" w:type="auto"/>
        <w:tblInd w:w="108" w:type="dxa"/>
        <w:tblLayout w:type="fixed"/>
        <w:tblLook w:val="0000"/>
      </w:tblPr>
      <w:tblGrid>
        <w:gridCol w:w="2610"/>
        <w:gridCol w:w="6495"/>
      </w:tblGrid>
      <w:tr w:rsidR="00CE115F" w:rsidRPr="007D0358" w:rsidTr="00CA0648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15F" w:rsidRPr="007D0358" w:rsidRDefault="00CE115F" w:rsidP="00CA0648">
            <w:pPr>
              <w:tabs>
                <w:tab w:val="left" w:pos="2898"/>
                <w:tab w:val="left" w:pos="8838"/>
              </w:tabs>
              <w:snapToGrid w:val="0"/>
              <w:spacing w:after="120" w:line="240" w:lineRule="auto"/>
              <w:rPr>
                <w:rFonts w:ascii="Times New Roman" w:hAnsi="Times New Roman"/>
                <w:bCs/>
                <w:color w:val="000080"/>
              </w:rPr>
            </w:pPr>
            <w:r w:rsidRPr="007D0358">
              <w:rPr>
                <w:rFonts w:ascii="Times New Roman" w:hAnsi="Times New Roman"/>
                <w:bCs/>
                <w:color w:val="000080"/>
              </w:rPr>
              <w:t>Period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15F" w:rsidRPr="007D0358" w:rsidRDefault="00005268" w:rsidP="00CA0648">
            <w:pPr>
              <w:snapToGrid w:val="0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05- 04</w:t>
            </w:r>
            <w:r w:rsidR="006A5AA3">
              <w:rPr>
                <w:rFonts w:ascii="Times New Roman" w:hAnsi="Times New Roman"/>
                <w:bCs/>
              </w:rPr>
              <w:t xml:space="preserve">- 2014 </w:t>
            </w:r>
            <w:r w:rsidR="00CE115F">
              <w:rPr>
                <w:rFonts w:ascii="Times New Roman" w:hAnsi="Times New Roman"/>
                <w:bCs/>
              </w:rPr>
              <w:t xml:space="preserve"> to Till Present</w:t>
            </w:r>
          </w:p>
        </w:tc>
      </w:tr>
      <w:tr w:rsidR="00CE115F" w:rsidRPr="007D0358" w:rsidTr="00CA0648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15F" w:rsidRPr="007D0358" w:rsidRDefault="00CE115F" w:rsidP="00CA0648">
            <w:pPr>
              <w:tabs>
                <w:tab w:val="left" w:pos="2898"/>
                <w:tab w:val="left" w:pos="8838"/>
              </w:tabs>
              <w:snapToGrid w:val="0"/>
              <w:spacing w:after="120" w:line="240" w:lineRule="auto"/>
              <w:rPr>
                <w:rFonts w:ascii="Times New Roman" w:hAnsi="Times New Roman"/>
                <w:bCs/>
                <w:color w:val="000080"/>
              </w:rPr>
            </w:pPr>
            <w:r w:rsidRPr="007D0358">
              <w:rPr>
                <w:rFonts w:ascii="Times New Roman" w:hAnsi="Times New Roman"/>
                <w:bCs/>
                <w:color w:val="000080"/>
              </w:rPr>
              <w:t>Role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E115F" w:rsidRPr="007D0358" w:rsidRDefault="006A5AA3" w:rsidP="00CA0648">
            <w:pPr>
              <w:snapToGrid w:val="0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Manager </w:t>
            </w:r>
          </w:p>
        </w:tc>
      </w:tr>
      <w:tr w:rsidR="00CE115F" w:rsidRPr="007D0358" w:rsidTr="00CA0648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E115F" w:rsidRPr="007D0358" w:rsidRDefault="00CE115F" w:rsidP="00CA0648">
            <w:pPr>
              <w:tabs>
                <w:tab w:val="left" w:pos="2898"/>
                <w:tab w:val="left" w:pos="8838"/>
              </w:tabs>
              <w:snapToGrid w:val="0"/>
              <w:spacing w:after="120" w:line="240" w:lineRule="auto"/>
              <w:rPr>
                <w:rFonts w:ascii="Times New Roman" w:hAnsi="Times New Roman"/>
                <w:bCs/>
                <w:color w:val="000080"/>
              </w:rPr>
            </w:pPr>
            <w:r w:rsidRPr="007D0358">
              <w:rPr>
                <w:rFonts w:ascii="Times New Roman" w:hAnsi="Times New Roman"/>
                <w:bCs/>
                <w:color w:val="000080"/>
              </w:rPr>
              <w:t>Tasks Performed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B28" w:rsidRDefault="00AD7394" w:rsidP="008D6B28">
            <w:pPr>
              <w:pStyle w:val="Header"/>
              <w:tabs>
                <w:tab w:val="clear" w:pos="4680"/>
                <w:tab w:val="clear" w:pos="9360"/>
              </w:tabs>
              <w:suppressAutoHyphens/>
              <w:snapToGrid w:val="0"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Itinerary, Vouchers </w:t>
            </w:r>
            <w:r w:rsidR="00BB30E4">
              <w:rPr>
                <w:rFonts w:ascii="Times New Roman" w:hAnsi="Times New Roman"/>
                <w:bCs/>
              </w:rPr>
              <w:t>, Costing , etc.</w:t>
            </w:r>
          </w:p>
          <w:p w:rsidR="00BB30E4" w:rsidRDefault="00BB30E4" w:rsidP="008D6B28">
            <w:pPr>
              <w:pStyle w:val="Header"/>
              <w:tabs>
                <w:tab w:val="clear" w:pos="4680"/>
                <w:tab w:val="clear" w:pos="9360"/>
              </w:tabs>
              <w:suppressAutoHyphens/>
              <w:snapToGrid w:val="0"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File Maintenance, Coordination with transporter, hotels etc.  </w:t>
            </w:r>
          </w:p>
          <w:p w:rsidR="00637678" w:rsidRDefault="00637678" w:rsidP="008D6B28">
            <w:pPr>
              <w:pStyle w:val="Header"/>
              <w:tabs>
                <w:tab w:val="clear" w:pos="4680"/>
                <w:tab w:val="clear" w:pos="9360"/>
              </w:tabs>
              <w:suppressAutoHyphens/>
              <w:snapToGrid w:val="0"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 w:rsidRPr="00637678">
              <w:rPr>
                <w:rFonts w:ascii="Times New Roman" w:hAnsi="Times New Roman"/>
                <w:bCs/>
              </w:rPr>
              <w:t>Excellent presentation and negotiating skills</w:t>
            </w:r>
          </w:p>
          <w:p w:rsidR="0056497D" w:rsidRPr="0056497D" w:rsidRDefault="0056497D" w:rsidP="0056497D">
            <w:pPr>
              <w:pStyle w:val="Header"/>
              <w:suppressAutoHyphens/>
              <w:snapToGrid w:val="0"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 w:rsidRPr="0056497D">
              <w:rPr>
                <w:rFonts w:ascii="Times New Roman" w:hAnsi="Times New Roman"/>
                <w:bCs/>
              </w:rPr>
              <w:t>Exceptional computer and Internet skills</w:t>
            </w:r>
          </w:p>
          <w:p w:rsidR="0056497D" w:rsidRPr="0056497D" w:rsidRDefault="0056497D" w:rsidP="0056497D">
            <w:pPr>
              <w:pStyle w:val="Header"/>
              <w:suppressAutoHyphens/>
              <w:snapToGrid w:val="0"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 w:rsidRPr="0056497D">
              <w:rPr>
                <w:rFonts w:ascii="Times New Roman" w:hAnsi="Times New Roman"/>
                <w:bCs/>
              </w:rPr>
              <w:t>Excellent presentation and negotiating skills</w:t>
            </w:r>
          </w:p>
          <w:p w:rsidR="0056497D" w:rsidRPr="0056497D" w:rsidRDefault="0056497D" w:rsidP="0056497D">
            <w:pPr>
              <w:pStyle w:val="Header"/>
              <w:suppressAutoHyphens/>
              <w:snapToGrid w:val="0"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 w:rsidRPr="0056497D">
              <w:rPr>
                <w:rFonts w:ascii="Times New Roman" w:hAnsi="Times New Roman"/>
                <w:bCs/>
              </w:rPr>
              <w:t>Able to work with all levels of management</w:t>
            </w:r>
          </w:p>
          <w:p w:rsidR="0056497D" w:rsidRDefault="0056497D" w:rsidP="0056497D">
            <w:pPr>
              <w:pStyle w:val="Header"/>
              <w:suppressAutoHyphens/>
              <w:snapToGrid w:val="0"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 w:rsidRPr="0056497D">
              <w:rPr>
                <w:rFonts w:ascii="Times New Roman" w:hAnsi="Times New Roman"/>
                <w:bCs/>
              </w:rPr>
              <w:t>Dedicated to making sure that all travel arrangements meet customer needs</w:t>
            </w:r>
          </w:p>
          <w:p w:rsidR="0056497D" w:rsidRDefault="0056497D" w:rsidP="0056497D">
            <w:pPr>
              <w:pStyle w:val="Header"/>
              <w:suppressAutoHyphens/>
              <w:snapToGrid w:val="0"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 w:rsidRPr="0056497D">
              <w:rPr>
                <w:rFonts w:ascii="Times New Roman" w:hAnsi="Times New Roman"/>
                <w:bCs/>
              </w:rPr>
              <w:t>Very strong corporate networking skills</w:t>
            </w:r>
          </w:p>
          <w:p w:rsidR="008D6B28" w:rsidRPr="003C1E46" w:rsidRDefault="0056497D" w:rsidP="00D87624">
            <w:pPr>
              <w:pStyle w:val="Header"/>
              <w:suppressAutoHyphens/>
              <w:snapToGrid w:val="0"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 w:rsidRPr="0056497D">
              <w:rPr>
                <w:rFonts w:ascii="Times New Roman" w:hAnsi="Times New Roman"/>
                <w:bCs/>
              </w:rPr>
              <w:t>Willing to spend significant portions of time on the road</w:t>
            </w:r>
          </w:p>
        </w:tc>
      </w:tr>
    </w:tbl>
    <w:p w:rsidR="00CE115F" w:rsidRDefault="00CE115F" w:rsidP="00C8794A">
      <w:pPr>
        <w:spacing w:line="240" w:lineRule="auto"/>
        <w:rPr>
          <w:rFonts w:ascii="Times New Roman" w:hAnsi="Times New Roman"/>
          <w:b/>
          <w:bCs/>
          <w:color w:val="333399"/>
          <w:u w:val="single"/>
        </w:rPr>
      </w:pPr>
    </w:p>
    <w:p w:rsidR="0076180E" w:rsidRPr="0076180E" w:rsidRDefault="002C2398" w:rsidP="00C8794A">
      <w:pPr>
        <w:spacing w:line="240" w:lineRule="auto"/>
        <w:rPr>
          <w:rFonts w:ascii="Times New Roman" w:hAnsi="Times New Roman"/>
          <w:b/>
          <w:bCs/>
          <w:color w:val="333399"/>
        </w:rPr>
      </w:pPr>
      <w:r>
        <w:rPr>
          <w:rFonts w:ascii="Times New Roman" w:hAnsi="Times New Roman"/>
          <w:b/>
          <w:bCs/>
          <w:color w:val="333399"/>
        </w:rPr>
        <w:t xml:space="preserve">Colorful Travel Price </w:t>
      </w:r>
      <w:r w:rsidR="00A109F6">
        <w:rPr>
          <w:rFonts w:ascii="Times New Roman" w:hAnsi="Times New Roman"/>
          <w:b/>
          <w:bCs/>
          <w:color w:val="333399"/>
        </w:rPr>
        <w:t xml:space="preserve"> </w:t>
      </w:r>
      <w:r w:rsidR="0076180E">
        <w:rPr>
          <w:rFonts w:ascii="Times New Roman" w:hAnsi="Times New Roman"/>
          <w:b/>
          <w:bCs/>
          <w:color w:val="333399"/>
        </w:rPr>
        <w:t>Pvt. Ltd.</w:t>
      </w:r>
      <w:r w:rsidR="00A75B84">
        <w:rPr>
          <w:rFonts w:ascii="Times New Roman" w:hAnsi="Times New Roman"/>
          <w:b/>
          <w:bCs/>
          <w:color w:val="333399"/>
        </w:rPr>
        <w:t xml:space="preserve"> (Delhi</w:t>
      </w:r>
      <w:r w:rsidR="00AA11B3">
        <w:rPr>
          <w:rFonts w:ascii="Times New Roman" w:hAnsi="Times New Roman"/>
          <w:b/>
          <w:bCs/>
          <w:color w:val="333399"/>
        </w:rPr>
        <w:t>)</w:t>
      </w:r>
    </w:p>
    <w:tbl>
      <w:tblPr>
        <w:tblW w:w="0" w:type="auto"/>
        <w:tblInd w:w="108" w:type="dxa"/>
        <w:tblLayout w:type="fixed"/>
        <w:tblLook w:val="0000"/>
      </w:tblPr>
      <w:tblGrid>
        <w:gridCol w:w="2610"/>
        <w:gridCol w:w="6495"/>
      </w:tblGrid>
      <w:tr w:rsidR="00E56EC0" w:rsidRPr="007D0358" w:rsidTr="00A109F6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EC0" w:rsidRPr="007D0358" w:rsidRDefault="00E56EC0" w:rsidP="00C8794A">
            <w:pPr>
              <w:tabs>
                <w:tab w:val="left" w:pos="2898"/>
                <w:tab w:val="left" w:pos="8838"/>
              </w:tabs>
              <w:snapToGrid w:val="0"/>
              <w:spacing w:after="120" w:line="240" w:lineRule="auto"/>
              <w:rPr>
                <w:rFonts w:ascii="Times New Roman" w:hAnsi="Times New Roman"/>
                <w:bCs/>
                <w:color w:val="000080"/>
              </w:rPr>
            </w:pPr>
            <w:r w:rsidRPr="007D0358">
              <w:rPr>
                <w:rFonts w:ascii="Times New Roman" w:hAnsi="Times New Roman"/>
                <w:bCs/>
                <w:color w:val="000080"/>
              </w:rPr>
              <w:t>Period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EC0" w:rsidRPr="007D0358" w:rsidRDefault="000B54CA" w:rsidP="00C8794A">
            <w:pPr>
              <w:snapToGrid w:val="0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01-09</w:t>
            </w:r>
            <w:r w:rsidR="00453E26">
              <w:rPr>
                <w:rFonts w:ascii="Times New Roman" w:hAnsi="Times New Roman"/>
                <w:bCs/>
              </w:rPr>
              <w:t>-2012</w:t>
            </w:r>
            <w:r w:rsidR="009A375F" w:rsidRPr="007D0358">
              <w:rPr>
                <w:rFonts w:ascii="Times New Roman" w:hAnsi="Times New Roman"/>
                <w:bCs/>
              </w:rPr>
              <w:t xml:space="preserve">  to </w:t>
            </w:r>
            <w:r w:rsidR="00F9691E">
              <w:rPr>
                <w:rFonts w:ascii="Times New Roman" w:hAnsi="Times New Roman"/>
                <w:bCs/>
              </w:rPr>
              <w:t>25 -02</w:t>
            </w:r>
            <w:r w:rsidR="001E1DA4">
              <w:rPr>
                <w:rFonts w:ascii="Times New Roman" w:hAnsi="Times New Roman"/>
                <w:bCs/>
              </w:rPr>
              <w:t>-201</w:t>
            </w:r>
            <w:r w:rsidR="00F9691E">
              <w:rPr>
                <w:rFonts w:ascii="Times New Roman" w:hAnsi="Times New Roman"/>
                <w:bCs/>
              </w:rPr>
              <w:t>4</w:t>
            </w:r>
          </w:p>
        </w:tc>
      </w:tr>
      <w:tr w:rsidR="00E56EC0" w:rsidRPr="007D0358" w:rsidTr="00A109F6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EC0" w:rsidRPr="007D0358" w:rsidRDefault="00E56EC0" w:rsidP="00C8794A">
            <w:pPr>
              <w:tabs>
                <w:tab w:val="left" w:pos="2898"/>
                <w:tab w:val="left" w:pos="8838"/>
              </w:tabs>
              <w:snapToGrid w:val="0"/>
              <w:spacing w:after="120" w:line="240" w:lineRule="auto"/>
              <w:rPr>
                <w:rFonts w:ascii="Times New Roman" w:hAnsi="Times New Roman"/>
                <w:bCs/>
                <w:color w:val="000080"/>
              </w:rPr>
            </w:pPr>
            <w:r w:rsidRPr="007D0358">
              <w:rPr>
                <w:rFonts w:ascii="Times New Roman" w:hAnsi="Times New Roman"/>
                <w:bCs/>
                <w:color w:val="000080"/>
              </w:rPr>
              <w:t>Role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EC0" w:rsidRPr="007D0358" w:rsidRDefault="00B05489" w:rsidP="00C8794A">
            <w:pPr>
              <w:snapToGrid w:val="0"/>
              <w:spacing w:line="240" w:lineRule="auto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Sr</w:t>
            </w:r>
            <w:r w:rsidR="003C1E46">
              <w:rPr>
                <w:rFonts w:ascii="Times New Roman" w:hAnsi="Times New Roman"/>
                <w:bCs/>
              </w:rPr>
              <w:t xml:space="preserve"> </w:t>
            </w:r>
            <w:r w:rsidR="00453E26">
              <w:rPr>
                <w:rFonts w:ascii="Times New Roman" w:hAnsi="Times New Roman"/>
                <w:bCs/>
              </w:rPr>
              <w:t>Operation Executive</w:t>
            </w:r>
          </w:p>
        </w:tc>
      </w:tr>
      <w:tr w:rsidR="00E56EC0" w:rsidRPr="007D0358" w:rsidTr="00A109F6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EC0" w:rsidRPr="007D0358" w:rsidRDefault="00E56EC0" w:rsidP="00C8794A">
            <w:pPr>
              <w:tabs>
                <w:tab w:val="left" w:pos="2898"/>
                <w:tab w:val="left" w:pos="8838"/>
              </w:tabs>
              <w:snapToGrid w:val="0"/>
              <w:spacing w:after="120" w:line="240" w:lineRule="auto"/>
              <w:rPr>
                <w:rFonts w:ascii="Times New Roman" w:hAnsi="Times New Roman"/>
                <w:bCs/>
                <w:color w:val="000080"/>
              </w:rPr>
            </w:pPr>
            <w:r w:rsidRPr="007D0358">
              <w:rPr>
                <w:rFonts w:ascii="Times New Roman" w:hAnsi="Times New Roman"/>
                <w:bCs/>
                <w:color w:val="000080"/>
              </w:rPr>
              <w:t>Tasks Performed</w:t>
            </w:r>
          </w:p>
        </w:tc>
        <w:tc>
          <w:tcPr>
            <w:tcW w:w="6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EC0" w:rsidRDefault="00453E26" w:rsidP="00C8794A">
            <w:pPr>
              <w:pStyle w:val="Header"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uppressAutoHyphens/>
              <w:snapToGrid w:val="0"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Design the Itinerary</w:t>
            </w:r>
            <w:r w:rsidR="003C1E46">
              <w:rPr>
                <w:rFonts w:ascii="Times New Roman" w:hAnsi="Times New Roman"/>
                <w:bCs/>
              </w:rPr>
              <w:t xml:space="preserve"> of International Packages </w:t>
            </w:r>
          </w:p>
          <w:p w:rsidR="003C1E46" w:rsidRDefault="003C1E46" w:rsidP="00C8794A">
            <w:pPr>
              <w:pStyle w:val="Header"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uppressAutoHyphens/>
              <w:snapToGrid w:val="0"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lastRenderedPageBreak/>
              <w:t>LTC/LFC Packages</w:t>
            </w:r>
          </w:p>
          <w:p w:rsidR="003C1E46" w:rsidRDefault="003C1E46" w:rsidP="00C8794A">
            <w:pPr>
              <w:pStyle w:val="Header"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uppressAutoHyphens/>
              <w:snapToGrid w:val="0"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Find the </w:t>
            </w:r>
            <w:r w:rsidR="00E43128">
              <w:rPr>
                <w:rFonts w:ascii="Times New Roman" w:hAnsi="Times New Roman"/>
                <w:bCs/>
              </w:rPr>
              <w:t xml:space="preserve">Best </w:t>
            </w:r>
            <w:r>
              <w:rPr>
                <w:rFonts w:ascii="Times New Roman" w:hAnsi="Times New Roman"/>
                <w:bCs/>
              </w:rPr>
              <w:t>Routing &amp; fare according to client</w:t>
            </w:r>
          </w:p>
          <w:p w:rsidR="003C1E46" w:rsidRPr="007D0358" w:rsidRDefault="001904A9" w:rsidP="00C8794A">
            <w:pPr>
              <w:pStyle w:val="Header"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uppressAutoHyphens/>
              <w:snapToGrid w:val="0"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Customize Package &amp; Group Packages</w:t>
            </w:r>
          </w:p>
          <w:p w:rsidR="00E56EC0" w:rsidRPr="007D0358" w:rsidRDefault="005A158D" w:rsidP="00C8794A">
            <w:pPr>
              <w:pStyle w:val="Header"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uppressAutoHyphens/>
              <w:snapToGrid w:val="0"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Tie-ups</w:t>
            </w:r>
            <w:r w:rsidR="00E71048">
              <w:rPr>
                <w:rFonts w:ascii="Times New Roman" w:hAnsi="Times New Roman"/>
                <w:bCs/>
              </w:rPr>
              <w:t xml:space="preserve"> with Hotels, T</w:t>
            </w:r>
            <w:r w:rsidR="00F56656">
              <w:rPr>
                <w:rFonts w:ascii="Times New Roman" w:hAnsi="Times New Roman"/>
                <w:bCs/>
              </w:rPr>
              <w:t>ransport &amp; supplier</w:t>
            </w:r>
          </w:p>
          <w:p w:rsidR="00E56EC0" w:rsidRPr="007D0358" w:rsidRDefault="000D678F" w:rsidP="00C8794A">
            <w:pPr>
              <w:pStyle w:val="Header"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uppressAutoHyphens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Making </w:t>
            </w:r>
            <w:r w:rsidR="004D4204">
              <w:rPr>
                <w:rFonts w:ascii="Times New Roman" w:hAnsi="Times New Roman"/>
                <w:bCs/>
              </w:rPr>
              <w:t xml:space="preserve">Invoice, Hotel Vouchers &amp; Issuing </w:t>
            </w:r>
            <w:r w:rsidR="00453E26">
              <w:rPr>
                <w:rFonts w:ascii="Times New Roman" w:hAnsi="Times New Roman"/>
                <w:bCs/>
              </w:rPr>
              <w:t>Air Tickets</w:t>
            </w:r>
            <w:r w:rsidR="003C1E46">
              <w:rPr>
                <w:rFonts w:ascii="Times New Roman" w:hAnsi="Times New Roman"/>
                <w:bCs/>
              </w:rPr>
              <w:t>,</w:t>
            </w:r>
            <w:r w:rsidR="00203182">
              <w:rPr>
                <w:rFonts w:ascii="Times New Roman" w:hAnsi="Times New Roman"/>
                <w:bCs/>
              </w:rPr>
              <w:t xml:space="preserve">Visa </w:t>
            </w:r>
          </w:p>
          <w:p w:rsidR="00E56EC0" w:rsidRPr="007D0358" w:rsidRDefault="00A109F6" w:rsidP="00C8794A">
            <w:pPr>
              <w:pStyle w:val="Header"/>
              <w:numPr>
                <w:ilvl w:val="0"/>
                <w:numId w:val="5"/>
              </w:numPr>
              <w:tabs>
                <w:tab w:val="clear" w:pos="4680"/>
                <w:tab w:val="clear" w:pos="9360"/>
              </w:tabs>
              <w:suppressAutoHyphens/>
              <w:spacing w:before="20" w:after="20" w:line="240" w:lineRule="auto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Handling the back office work</w:t>
            </w:r>
          </w:p>
        </w:tc>
      </w:tr>
    </w:tbl>
    <w:p w:rsidR="00203182" w:rsidRDefault="00203182" w:rsidP="00C8794A">
      <w:pPr>
        <w:pStyle w:val="ListParagraph"/>
        <w:ind w:left="0"/>
        <w:rPr>
          <w:rFonts w:cs="Times New Roman"/>
          <w:b/>
          <w:color w:val="1F497D"/>
          <w:sz w:val="22"/>
          <w:szCs w:val="22"/>
          <w:u w:val="single"/>
        </w:rPr>
      </w:pPr>
    </w:p>
    <w:p w:rsidR="00203182" w:rsidRDefault="00203182" w:rsidP="00C8794A">
      <w:pPr>
        <w:pStyle w:val="ListParagraph"/>
        <w:ind w:left="0"/>
        <w:rPr>
          <w:rFonts w:cs="Times New Roman"/>
          <w:b/>
          <w:color w:val="1F497D"/>
          <w:sz w:val="22"/>
          <w:szCs w:val="22"/>
          <w:u w:val="single"/>
        </w:rPr>
      </w:pPr>
    </w:p>
    <w:p w:rsidR="00E56EC0" w:rsidRPr="007D0358" w:rsidRDefault="00E56EC0" w:rsidP="00C8794A">
      <w:pPr>
        <w:pStyle w:val="ListParagraph"/>
        <w:ind w:left="0"/>
        <w:rPr>
          <w:rFonts w:cs="Times New Roman"/>
          <w:b/>
          <w:color w:val="1F497D"/>
          <w:sz w:val="22"/>
          <w:szCs w:val="22"/>
          <w:u w:val="single"/>
        </w:rPr>
      </w:pPr>
      <w:r w:rsidRPr="007D0358">
        <w:rPr>
          <w:rFonts w:cs="Times New Roman"/>
          <w:b/>
          <w:color w:val="1F497D"/>
          <w:sz w:val="22"/>
          <w:szCs w:val="22"/>
          <w:u w:val="single"/>
        </w:rPr>
        <w:t>IT Skills:</w:t>
      </w:r>
    </w:p>
    <w:p w:rsidR="00E56EC0" w:rsidRPr="007D0358" w:rsidRDefault="00E56EC0" w:rsidP="00C8794A">
      <w:pPr>
        <w:pStyle w:val="ListParagraph"/>
        <w:ind w:left="0"/>
        <w:jc w:val="both"/>
        <w:rPr>
          <w:rFonts w:cs="Times New Roman"/>
          <w:sz w:val="22"/>
          <w:szCs w:val="22"/>
        </w:rPr>
      </w:pPr>
    </w:p>
    <w:p w:rsidR="00E56EC0" w:rsidRPr="007D0358" w:rsidRDefault="00A616A6" w:rsidP="00C8794A">
      <w:pPr>
        <w:pStyle w:val="ListParagraph"/>
        <w:ind w:left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Basic </w:t>
      </w:r>
      <w:r w:rsidR="00E56EC0" w:rsidRPr="007D0358">
        <w:rPr>
          <w:rFonts w:cs="Times New Roman"/>
          <w:sz w:val="22"/>
          <w:szCs w:val="22"/>
        </w:rPr>
        <w:t xml:space="preserve">                </w:t>
      </w:r>
      <w:r w:rsidR="00971B47" w:rsidRPr="007D0358">
        <w:rPr>
          <w:rFonts w:cs="Times New Roman"/>
          <w:sz w:val="22"/>
          <w:szCs w:val="22"/>
        </w:rPr>
        <w:t xml:space="preserve">              </w:t>
      </w:r>
      <w:r>
        <w:rPr>
          <w:rFonts w:cs="Times New Roman"/>
          <w:sz w:val="22"/>
          <w:szCs w:val="22"/>
        </w:rPr>
        <w:t xml:space="preserve">        </w:t>
      </w:r>
      <w:r w:rsidR="006B3B96">
        <w:rPr>
          <w:rFonts w:cs="Times New Roman"/>
          <w:sz w:val="22"/>
          <w:szCs w:val="22"/>
        </w:rPr>
        <w:t xml:space="preserve">  </w:t>
      </w:r>
      <w:r w:rsidR="0037445D">
        <w:rPr>
          <w:rFonts w:cs="Times New Roman"/>
          <w:sz w:val="22"/>
          <w:szCs w:val="22"/>
        </w:rPr>
        <w:t>MS Office</w:t>
      </w:r>
      <w:r w:rsidR="00203182">
        <w:rPr>
          <w:rFonts w:cs="Times New Roman"/>
          <w:sz w:val="22"/>
          <w:szCs w:val="22"/>
        </w:rPr>
        <w:t xml:space="preserve">     </w:t>
      </w:r>
      <w:r w:rsidR="00203182">
        <w:rPr>
          <w:rFonts w:cs="Times New Roman"/>
          <w:sz w:val="22"/>
          <w:szCs w:val="22"/>
        </w:rPr>
        <w:tab/>
      </w:r>
      <w:r w:rsidR="00203182">
        <w:rPr>
          <w:rFonts w:cs="Times New Roman"/>
          <w:sz w:val="22"/>
          <w:szCs w:val="22"/>
        </w:rPr>
        <w:tab/>
      </w:r>
      <w:r w:rsidR="00203182">
        <w:rPr>
          <w:rFonts w:cs="Times New Roman"/>
          <w:sz w:val="22"/>
          <w:szCs w:val="22"/>
        </w:rPr>
        <w:tab/>
        <w:t>C , C++, Oracel</w:t>
      </w:r>
    </w:p>
    <w:p w:rsidR="00971B47" w:rsidRDefault="003C1E46" w:rsidP="00C8794A">
      <w:pPr>
        <w:pStyle w:val="ListParagraph"/>
        <w:ind w:left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</w:t>
      </w:r>
    </w:p>
    <w:p w:rsidR="003C1E46" w:rsidRPr="007D0358" w:rsidRDefault="003C1E46" w:rsidP="00C8794A">
      <w:pPr>
        <w:pStyle w:val="ListParagraph"/>
        <w:ind w:left="0"/>
        <w:jc w:val="both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 xml:space="preserve">             Mailer               </w:t>
      </w:r>
      <w:r w:rsidR="0059314C">
        <w:rPr>
          <w:rFonts w:cs="Times New Roman"/>
          <w:sz w:val="22"/>
          <w:szCs w:val="22"/>
        </w:rPr>
        <w:t xml:space="preserve">                         PPT for Presentation  </w:t>
      </w:r>
    </w:p>
    <w:p w:rsidR="00203182" w:rsidRDefault="00203182" w:rsidP="00C8794A">
      <w:pPr>
        <w:pStyle w:val="ListParagraph"/>
        <w:ind w:left="0"/>
        <w:rPr>
          <w:rFonts w:cs="Times New Roman"/>
          <w:b/>
          <w:color w:val="1F497D"/>
          <w:sz w:val="22"/>
          <w:szCs w:val="22"/>
          <w:u w:val="single"/>
        </w:rPr>
      </w:pPr>
    </w:p>
    <w:p w:rsidR="00203182" w:rsidRDefault="00203182" w:rsidP="00C8794A">
      <w:pPr>
        <w:pStyle w:val="ListParagraph"/>
        <w:ind w:left="0"/>
        <w:rPr>
          <w:rFonts w:cs="Times New Roman"/>
          <w:b/>
          <w:color w:val="1F497D"/>
          <w:sz w:val="22"/>
          <w:szCs w:val="22"/>
          <w:u w:val="single"/>
        </w:rPr>
      </w:pPr>
    </w:p>
    <w:p w:rsidR="00971B47" w:rsidRPr="007D0358" w:rsidRDefault="00971B47" w:rsidP="00C8794A">
      <w:pPr>
        <w:pStyle w:val="ListParagraph"/>
        <w:ind w:left="0"/>
        <w:rPr>
          <w:rFonts w:cs="Times New Roman"/>
          <w:b/>
          <w:color w:val="1F497D"/>
          <w:sz w:val="22"/>
          <w:szCs w:val="22"/>
          <w:u w:val="single"/>
        </w:rPr>
      </w:pPr>
      <w:r w:rsidRPr="007D0358">
        <w:rPr>
          <w:rFonts w:cs="Times New Roman"/>
          <w:b/>
          <w:color w:val="1F497D"/>
          <w:sz w:val="22"/>
          <w:szCs w:val="22"/>
          <w:u w:val="single"/>
        </w:rPr>
        <w:t>Language Known:</w:t>
      </w:r>
    </w:p>
    <w:p w:rsidR="00971B47" w:rsidRPr="007D0358" w:rsidRDefault="00971B47" w:rsidP="00C8794A">
      <w:pPr>
        <w:pStyle w:val="ListParagraph"/>
        <w:ind w:left="0"/>
        <w:jc w:val="both"/>
        <w:rPr>
          <w:rFonts w:cs="Times New Roman"/>
          <w:sz w:val="22"/>
          <w:szCs w:val="22"/>
        </w:rPr>
      </w:pPr>
    </w:p>
    <w:p w:rsidR="00971B47" w:rsidRPr="007D0358" w:rsidRDefault="00971B47" w:rsidP="00C8794A">
      <w:pPr>
        <w:pStyle w:val="ListParagraph"/>
        <w:ind w:left="0"/>
        <w:jc w:val="both"/>
        <w:rPr>
          <w:rFonts w:cs="Times New Roman"/>
          <w:sz w:val="22"/>
          <w:szCs w:val="22"/>
        </w:rPr>
      </w:pPr>
      <w:r w:rsidRPr="007D0358">
        <w:rPr>
          <w:rFonts w:cs="Times New Roman"/>
          <w:sz w:val="22"/>
          <w:szCs w:val="22"/>
        </w:rPr>
        <w:t xml:space="preserve">            English                                       Hindi            </w:t>
      </w:r>
      <w:r w:rsidR="00D200FA">
        <w:rPr>
          <w:rFonts w:cs="Times New Roman"/>
          <w:sz w:val="22"/>
          <w:szCs w:val="22"/>
        </w:rPr>
        <w:t xml:space="preserve">                         </w:t>
      </w:r>
    </w:p>
    <w:p w:rsidR="00971B47" w:rsidRPr="007D0358" w:rsidRDefault="00971B47" w:rsidP="00C8794A">
      <w:pPr>
        <w:pStyle w:val="ListParagraph"/>
        <w:ind w:left="0"/>
        <w:jc w:val="both"/>
        <w:rPr>
          <w:rFonts w:cs="Times New Roman"/>
          <w:sz w:val="22"/>
          <w:szCs w:val="22"/>
        </w:rPr>
      </w:pPr>
    </w:p>
    <w:p w:rsidR="00D50241" w:rsidRDefault="00D50241" w:rsidP="00C8794A">
      <w:pPr>
        <w:pStyle w:val="ListParagraph"/>
        <w:ind w:left="0"/>
        <w:rPr>
          <w:rFonts w:cs="Times New Roman"/>
          <w:b/>
          <w:color w:val="1F497D"/>
          <w:sz w:val="22"/>
          <w:szCs w:val="22"/>
          <w:u w:val="single"/>
        </w:rPr>
      </w:pPr>
    </w:p>
    <w:p w:rsidR="00E56EC0" w:rsidRPr="007D0358" w:rsidRDefault="00E56EC0" w:rsidP="00C8794A">
      <w:pPr>
        <w:pStyle w:val="ListParagraph"/>
        <w:ind w:left="0"/>
        <w:rPr>
          <w:rFonts w:cs="Times New Roman"/>
          <w:b/>
          <w:color w:val="1F497D"/>
          <w:sz w:val="22"/>
          <w:szCs w:val="22"/>
          <w:u w:val="single"/>
        </w:rPr>
      </w:pPr>
      <w:r w:rsidRPr="007D0358">
        <w:rPr>
          <w:rFonts w:cs="Times New Roman"/>
          <w:b/>
          <w:color w:val="1F497D"/>
          <w:sz w:val="22"/>
          <w:szCs w:val="22"/>
          <w:u w:val="single"/>
        </w:rPr>
        <w:t>Achievements &amp; Extra Curricular Activities :</w:t>
      </w:r>
    </w:p>
    <w:p w:rsidR="00E56EC0" w:rsidRPr="00203182" w:rsidRDefault="00E56EC0" w:rsidP="00C8794A">
      <w:pPr>
        <w:pStyle w:val="ListParagraph"/>
        <w:ind w:left="0"/>
        <w:jc w:val="both"/>
        <w:rPr>
          <w:rFonts w:cs="Times New Roman"/>
          <w:color w:val="1F497D"/>
          <w:sz w:val="22"/>
          <w:szCs w:val="22"/>
        </w:rPr>
      </w:pPr>
    </w:p>
    <w:p w:rsidR="00203182" w:rsidRPr="00203182" w:rsidRDefault="00203182" w:rsidP="00203182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203182">
        <w:rPr>
          <w:rFonts w:ascii="Arial" w:hAnsi="Arial" w:cs="Arial"/>
        </w:rPr>
        <w:t>Actively Participated in various games and cultural programmed at school level.</w:t>
      </w:r>
    </w:p>
    <w:p w:rsidR="00203182" w:rsidRPr="00203182" w:rsidRDefault="00203182" w:rsidP="00203182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203182">
        <w:rPr>
          <w:rFonts w:ascii="Arial" w:hAnsi="Arial" w:cs="Arial"/>
        </w:rPr>
        <w:t>Actively participated in college fest (spandan)</w:t>
      </w:r>
    </w:p>
    <w:p w:rsidR="00203182" w:rsidRPr="00203182" w:rsidRDefault="00203182" w:rsidP="00203182">
      <w:pPr>
        <w:numPr>
          <w:ilvl w:val="0"/>
          <w:numId w:val="12"/>
        </w:numPr>
        <w:spacing w:after="0" w:line="240" w:lineRule="auto"/>
        <w:rPr>
          <w:rFonts w:ascii="Arial" w:hAnsi="Arial" w:cs="Arial"/>
        </w:rPr>
      </w:pPr>
      <w:r w:rsidRPr="00203182">
        <w:rPr>
          <w:rFonts w:ascii="Arial" w:hAnsi="Arial" w:cs="Arial"/>
        </w:rPr>
        <w:t>Actively participated in M.I.M.T Disha in 2010</w:t>
      </w:r>
    </w:p>
    <w:p w:rsidR="00203182" w:rsidRDefault="00203182" w:rsidP="001A11B6">
      <w:pPr>
        <w:pStyle w:val="NoSpacing"/>
        <w:rPr>
          <w:rFonts w:ascii="Times New Roman" w:hAnsi="Times New Roman"/>
        </w:rPr>
      </w:pPr>
    </w:p>
    <w:p w:rsidR="00203182" w:rsidRPr="007D0358" w:rsidRDefault="00203182" w:rsidP="00C8794A">
      <w:pPr>
        <w:pStyle w:val="NoSpacing"/>
        <w:ind w:left="360"/>
        <w:rPr>
          <w:rFonts w:ascii="Times New Roman" w:hAnsi="Times New Roman"/>
        </w:rPr>
      </w:pPr>
    </w:p>
    <w:p w:rsidR="00E56EC0" w:rsidRPr="007D0358" w:rsidRDefault="00E56EC0" w:rsidP="00C8794A">
      <w:pPr>
        <w:tabs>
          <w:tab w:val="left" w:pos="2898"/>
          <w:tab w:val="left" w:pos="8838"/>
        </w:tabs>
        <w:spacing w:after="120" w:line="240" w:lineRule="auto"/>
        <w:rPr>
          <w:rFonts w:ascii="Times New Roman" w:hAnsi="Times New Roman"/>
          <w:b/>
          <w:color w:val="000080"/>
          <w:u w:val="single"/>
        </w:rPr>
      </w:pPr>
      <w:r w:rsidRPr="007D0358">
        <w:rPr>
          <w:rFonts w:ascii="Times New Roman" w:hAnsi="Times New Roman"/>
          <w:b/>
          <w:color w:val="000080"/>
          <w:u w:val="single"/>
        </w:rPr>
        <w:t>Personal Details:</w:t>
      </w:r>
    </w:p>
    <w:tbl>
      <w:tblPr>
        <w:tblW w:w="0" w:type="auto"/>
        <w:tblInd w:w="108" w:type="dxa"/>
        <w:tblLayout w:type="fixed"/>
        <w:tblLook w:val="0000"/>
      </w:tblPr>
      <w:tblGrid>
        <w:gridCol w:w="2610"/>
        <w:gridCol w:w="6480"/>
      </w:tblGrid>
      <w:tr w:rsidR="00E56EC0" w:rsidRPr="007D0358" w:rsidTr="00D50241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EC0" w:rsidRPr="007D0358" w:rsidRDefault="00E56EC0" w:rsidP="00C8794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7D0358">
              <w:rPr>
                <w:rFonts w:ascii="Times New Roman" w:hAnsi="Times New Roman"/>
              </w:rPr>
              <w:t>Date of Birth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EC0" w:rsidRPr="007D0358" w:rsidRDefault="00971B47" w:rsidP="00C8794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7D0358">
              <w:rPr>
                <w:rFonts w:ascii="Times New Roman" w:hAnsi="Times New Roman"/>
              </w:rPr>
              <w:t>2</w:t>
            </w:r>
            <w:r w:rsidR="00203182">
              <w:rPr>
                <w:rFonts w:ascii="Times New Roman" w:hAnsi="Times New Roman"/>
              </w:rPr>
              <w:t>5-01-1992</w:t>
            </w:r>
          </w:p>
        </w:tc>
      </w:tr>
      <w:tr w:rsidR="00E56EC0" w:rsidRPr="007D0358" w:rsidTr="00D50241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EC0" w:rsidRPr="007D0358" w:rsidRDefault="00E56EC0" w:rsidP="00C8794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7D0358">
              <w:rPr>
                <w:rFonts w:ascii="Times New Roman" w:hAnsi="Times New Roman"/>
              </w:rPr>
              <w:t>Nationality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EC0" w:rsidRPr="007D0358" w:rsidRDefault="00E56EC0" w:rsidP="00C8794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7D0358">
              <w:rPr>
                <w:rFonts w:ascii="Times New Roman" w:hAnsi="Times New Roman"/>
              </w:rPr>
              <w:t>Indian</w:t>
            </w:r>
          </w:p>
        </w:tc>
      </w:tr>
      <w:tr w:rsidR="00E56EC0" w:rsidRPr="007D0358" w:rsidTr="00D50241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EC0" w:rsidRPr="007D0358" w:rsidRDefault="00E56EC0" w:rsidP="00C8794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7D0358">
              <w:rPr>
                <w:rFonts w:ascii="Times New Roman" w:hAnsi="Times New Roman"/>
              </w:rPr>
              <w:t>Gender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EC0" w:rsidRPr="007D0358" w:rsidRDefault="00203182" w:rsidP="00C8794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Female</w:t>
            </w:r>
          </w:p>
        </w:tc>
      </w:tr>
      <w:tr w:rsidR="00E56EC0" w:rsidRPr="007D0358" w:rsidTr="00D50241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EC0" w:rsidRPr="007D0358" w:rsidRDefault="00E56EC0" w:rsidP="00C8794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7D0358">
              <w:rPr>
                <w:rFonts w:ascii="Times New Roman" w:hAnsi="Times New Roman"/>
              </w:rPr>
              <w:t>Marital Status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EC0" w:rsidRPr="007D0358" w:rsidRDefault="00E56EC0" w:rsidP="00C8794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7D0358">
              <w:rPr>
                <w:rFonts w:ascii="Times New Roman" w:hAnsi="Times New Roman"/>
              </w:rPr>
              <w:t>Unmarried</w:t>
            </w:r>
          </w:p>
        </w:tc>
      </w:tr>
      <w:tr w:rsidR="00E56EC0" w:rsidRPr="007D0358" w:rsidTr="00D50241">
        <w:tc>
          <w:tcPr>
            <w:tcW w:w="2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56EC0" w:rsidRPr="007D0358" w:rsidRDefault="00E56EC0" w:rsidP="00C8794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7D0358">
              <w:rPr>
                <w:rFonts w:ascii="Times New Roman" w:hAnsi="Times New Roman"/>
              </w:rPr>
              <w:t>Address</w:t>
            </w:r>
          </w:p>
        </w:tc>
        <w:tc>
          <w:tcPr>
            <w:tcW w:w="6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56EC0" w:rsidRPr="007D0358" w:rsidRDefault="005D5293" w:rsidP="00C8794A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Flat no 39, Pocket 16A , Rohini Sec -22 Delhi 110086</w:t>
            </w:r>
          </w:p>
        </w:tc>
      </w:tr>
    </w:tbl>
    <w:p w:rsidR="009F66AA" w:rsidRDefault="009F66AA" w:rsidP="00C8794A">
      <w:pPr>
        <w:tabs>
          <w:tab w:val="left" w:pos="2898"/>
          <w:tab w:val="left" w:pos="8838"/>
        </w:tabs>
        <w:spacing w:after="120" w:line="240" w:lineRule="auto"/>
        <w:rPr>
          <w:rFonts w:ascii="Times New Roman" w:hAnsi="Times New Roman"/>
          <w:b/>
          <w:color w:val="000080"/>
          <w:sz w:val="20"/>
          <w:szCs w:val="20"/>
        </w:rPr>
      </w:pPr>
    </w:p>
    <w:p w:rsidR="00203182" w:rsidRDefault="00203182" w:rsidP="00C8794A">
      <w:pPr>
        <w:tabs>
          <w:tab w:val="left" w:pos="2898"/>
          <w:tab w:val="left" w:pos="8838"/>
        </w:tabs>
        <w:spacing w:after="120" w:line="240" w:lineRule="auto"/>
        <w:rPr>
          <w:rFonts w:ascii="Times New Roman" w:hAnsi="Times New Roman"/>
          <w:b/>
          <w:color w:val="000080"/>
          <w:sz w:val="20"/>
          <w:szCs w:val="20"/>
        </w:rPr>
      </w:pPr>
      <w:r>
        <w:rPr>
          <w:rFonts w:ascii="Times New Roman" w:hAnsi="Times New Roman"/>
          <w:b/>
          <w:color w:val="000080"/>
          <w:sz w:val="20"/>
          <w:szCs w:val="20"/>
        </w:rPr>
        <w:t xml:space="preserve">Declaration  </w:t>
      </w:r>
      <w:r w:rsidRPr="00203182">
        <w:rPr>
          <w:rFonts w:ascii="Arial Unicode MS" w:eastAsia="Arial Unicode MS" w:hAnsi="Arial Unicode MS" w:cs="Arial Unicode MS"/>
          <w:b/>
          <w:color w:val="000080"/>
          <w:sz w:val="20"/>
          <w:szCs w:val="20"/>
        </w:rPr>
        <w:t xml:space="preserve">: </w:t>
      </w:r>
      <w:r w:rsidRPr="00203182">
        <w:rPr>
          <w:rFonts w:ascii="Arial Unicode MS" w:eastAsia="Arial Unicode MS" w:hAnsi="Arial Unicode MS" w:cs="Arial Unicode MS"/>
          <w:color w:val="000000"/>
          <w:sz w:val="20"/>
          <w:szCs w:val="20"/>
        </w:rPr>
        <w:t>I hereby Declare that all the details furnished true to the best of my knowledge.</w:t>
      </w:r>
      <w:r>
        <w:rPr>
          <w:rFonts w:ascii="Times New Roman" w:hAnsi="Times New Roman"/>
          <w:b/>
          <w:color w:val="000080"/>
          <w:sz w:val="20"/>
          <w:szCs w:val="20"/>
        </w:rPr>
        <w:t xml:space="preserve">  </w:t>
      </w:r>
    </w:p>
    <w:p w:rsidR="008463A9" w:rsidRPr="009F66AA" w:rsidRDefault="008463A9" w:rsidP="00C8794A">
      <w:pPr>
        <w:tabs>
          <w:tab w:val="left" w:pos="2898"/>
          <w:tab w:val="left" w:pos="8838"/>
        </w:tabs>
        <w:spacing w:after="120" w:line="240" w:lineRule="auto"/>
        <w:rPr>
          <w:rFonts w:ascii="Times New Roman" w:hAnsi="Times New Roman"/>
          <w:b/>
          <w:color w:val="000080"/>
        </w:rPr>
      </w:pPr>
    </w:p>
    <w:p w:rsidR="008463A9" w:rsidRPr="009F66AA" w:rsidRDefault="008463A9" w:rsidP="00C8794A">
      <w:pPr>
        <w:tabs>
          <w:tab w:val="left" w:pos="2898"/>
          <w:tab w:val="left" w:pos="8838"/>
        </w:tabs>
        <w:spacing w:after="120" w:line="240" w:lineRule="auto"/>
        <w:rPr>
          <w:rFonts w:ascii="Times New Roman" w:hAnsi="Times New Roman"/>
          <w:b/>
          <w:color w:val="000080"/>
        </w:rPr>
      </w:pPr>
      <w:r w:rsidRPr="009F66AA">
        <w:rPr>
          <w:rFonts w:ascii="Times New Roman" w:hAnsi="Times New Roman"/>
          <w:b/>
          <w:color w:val="000080"/>
        </w:rPr>
        <w:t xml:space="preserve">Date :  </w:t>
      </w:r>
      <w:r w:rsidR="00A75B84" w:rsidRPr="009F66AA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</w:t>
      </w:r>
      <w:r w:rsidR="009F66AA" w:rsidRPr="009F66AA">
        <w:rPr>
          <w:rFonts w:ascii="Times New Roman" w:hAnsi="Times New Roman"/>
          <w:b/>
        </w:rPr>
        <w:t xml:space="preserve">                </w:t>
      </w:r>
      <w:r w:rsidRPr="009F66AA">
        <w:rPr>
          <w:rFonts w:ascii="Times New Roman" w:hAnsi="Times New Roman"/>
          <w:b/>
          <w:color w:val="000080"/>
        </w:rPr>
        <w:t>Nisha Pal</w:t>
      </w:r>
    </w:p>
    <w:p w:rsidR="008463A9" w:rsidRPr="009F66AA" w:rsidRDefault="008463A9" w:rsidP="00C8794A">
      <w:pPr>
        <w:tabs>
          <w:tab w:val="left" w:pos="2898"/>
          <w:tab w:val="left" w:pos="8838"/>
        </w:tabs>
        <w:spacing w:after="120" w:line="240" w:lineRule="auto"/>
        <w:rPr>
          <w:rFonts w:ascii="Times New Roman" w:hAnsi="Times New Roman"/>
          <w:b/>
          <w:color w:val="000080"/>
        </w:rPr>
      </w:pPr>
    </w:p>
    <w:p w:rsidR="008463A9" w:rsidRPr="009F66AA" w:rsidRDefault="008463A9" w:rsidP="00C8794A">
      <w:pPr>
        <w:tabs>
          <w:tab w:val="left" w:pos="2898"/>
          <w:tab w:val="left" w:pos="8838"/>
        </w:tabs>
        <w:spacing w:after="120" w:line="240" w:lineRule="auto"/>
        <w:rPr>
          <w:rFonts w:ascii="Times New Roman" w:hAnsi="Times New Roman"/>
          <w:b/>
        </w:rPr>
      </w:pPr>
      <w:r w:rsidRPr="009F66AA">
        <w:rPr>
          <w:rFonts w:ascii="Times New Roman" w:hAnsi="Times New Roman"/>
          <w:b/>
          <w:color w:val="000080"/>
        </w:rPr>
        <w:t xml:space="preserve">Place : </w:t>
      </w:r>
      <w:r w:rsidRPr="009F66AA">
        <w:rPr>
          <w:rFonts w:ascii="Times New Roman" w:hAnsi="Times New Roman"/>
          <w:b/>
        </w:rPr>
        <w:t>New Delhi</w:t>
      </w:r>
    </w:p>
    <w:sectPr w:rsidR="008463A9" w:rsidRPr="009F66AA" w:rsidSect="00BF5F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0D88" w:rsidRDefault="00660D88" w:rsidP="00066464">
      <w:pPr>
        <w:spacing w:after="0" w:line="240" w:lineRule="auto"/>
      </w:pPr>
      <w:r>
        <w:separator/>
      </w:r>
    </w:p>
  </w:endnote>
  <w:endnote w:type="continuationSeparator" w:id="1">
    <w:p w:rsidR="00660D88" w:rsidRDefault="00660D88" w:rsidP="000664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0D88" w:rsidRDefault="00660D88" w:rsidP="00066464">
      <w:pPr>
        <w:spacing w:after="0" w:line="240" w:lineRule="auto"/>
      </w:pPr>
      <w:r>
        <w:separator/>
      </w:r>
    </w:p>
  </w:footnote>
  <w:footnote w:type="continuationSeparator" w:id="1">
    <w:p w:rsidR="00660D88" w:rsidRDefault="00660D88" w:rsidP="000664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4">
    <w:nsid w:val="06BC1507"/>
    <w:multiLevelType w:val="hybridMultilevel"/>
    <w:tmpl w:val="93326296"/>
    <w:lvl w:ilvl="0" w:tplc="738881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3493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38C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0820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490E6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126AC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664A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A8AE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747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EE8200D"/>
    <w:multiLevelType w:val="hybridMultilevel"/>
    <w:tmpl w:val="284069C2"/>
    <w:lvl w:ilvl="0" w:tplc="C7F23A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D86B83"/>
    <w:multiLevelType w:val="hybridMultilevel"/>
    <w:tmpl w:val="A484F0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F9271D"/>
    <w:multiLevelType w:val="hybridMultilevel"/>
    <w:tmpl w:val="8BD4C9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4D2207"/>
    <w:multiLevelType w:val="hybridMultilevel"/>
    <w:tmpl w:val="4596E022"/>
    <w:lvl w:ilvl="0" w:tplc="00000005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6E72B7"/>
    <w:multiLevelType w:val="hybridMultilevel"/>
    <w:tmpl w:val="64DEF1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CD5142"/>
    <w:multiLevelType w:val="hybridMultilevel"/>
    <w:tmpl w:val="189A4FE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DC463D"/>
    <w:multiLevelType w:val="hybridMultilevel"/>
    <w:tmpl w:val="B164E2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10"/>
  </w:num>
  <w:num w:numId="10">
    <w:abstractNumId w:val="8"/>
  </w:num>
  <w:num w:numId="11">
    <w:abstractNumId w:val="6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671F"/>
    <w:rsid w:val="00005268"/>
    <w:rsid w:val="00007FA1"/>
    <w:rsid w:val="000274E3"/>
    <w:rsid w:val="00031B9B"/>
    <w:rsid w:val="00040BD3"/>
    <w:rsid w:val="00066464"/>
    <w:rsid w:val="00095A52"/>
    <w:rsid w:val="000A280A"/>
    <w:rsid w:val="000B2471"/>
    <w:rsid w:val="000B54CA"/>
    <w:rsid w:val="000D678F"/>
    <w:rsid w:val="000E3A4B"/>
    <w:rsid w:val="00101353"/>
    <w:rsid w:val="00112F61"/>
    <w:rsid w:val="00123D48"/>
    <w:rsid w:val="0013658A"/>
    <w:rsid w:val="001775FF"/>
    <w:rsid w:val="001904A9"/>
    <w:rsid w:val="001A01F2"/>
    <w:rsid w:val="001A11B6"/>
    <w:rsid w:val="001D7ECC"/>
    <w:rsid w:val="001E1DA4"/>
    <w:rsid w:val="001F768A"/>
    <w:rsid w:val="00203182"/>
    <w:rsid w:val="00271980"/>
    <w:rsid w:val="002C2398"/>
    <w:rsid w:val="00317280"/>
    <w:rsid w:val="00331B2C"/>
    <w:rsid w:val="00354EC0"/>
    <w:rsid w:val="00356567"/>
    <w:rsid w:val="0037445D"/>
    <w:rsid w:val="003C1E46"/>
    <w:rsid w:val="003E16DC"/>
    <w:rsid w:val="003E3453"/>
    <w:rsid w:val="003F50BB"/>
    <w:rsid w:val="0044128A"/>
    <w:rsid w:val="00453E26"/>
    <w:rsid w:val="00470AC4"/>
    <w:rsid w:val="00490C13"/>
    <w:rsid w:val="004D4204"/>
    <w:rsid w:val="004E42DA"/>
    <w:rsid w:val="0052484C"/>
    <w:rsid w:val="00547E2B"/>
    <w:rsid w:val="00552AFC"/>
    <w:rsid w:val="00560C2D"/>
    <w:rsid w:val="0056497D"/>
    <w:rsid w:val="0059314C"/>
    <w:rsid w:val="005A158D"/>
    <w:rsid w:val="005A5A59"/>
    <w:rsid w:val="005B6D28"/>
    <w:rsid w:val="005D5293"/>
    <w:rsid w:val="005F350C"/>
    <w:rsid w:val="0063386E"/>
    <w:rsid w:val="00637678"/>
    <w:rsid w:val="00660D88"/>
    <w:rsid w:val="006A02E2"/>
    <w:rsid w:val="006A5AA3"/>
    <w:rsid w:val="006B3B96"/>
    <w:rsid w:val="006E3E26"/>
    <w:rsid w:val="00736E37"/>
    <w:rsid w:val="0076180E"/>
    <w:rsid w:val="00776BF5"/>
    <w:rsid w:val="0079507A"/>
    <w:rsid w:val="007B0891"/>
    <w:rsid w:val="007B159E"/>
    <w:rsid w:val="007D0358"/>
    <w:rsid w:val="007D59AF"/>
    <w:rsid w:val="008463A9"/>
    <w:rsid w:val="0085241B"/>
    <w:rsid w:val="00883534"/>
    <w:rsid w:val="008B4AB4"/>
    <w:rsid w:val="008B78E1"/>
    <w:rsid w:val="008D6B28"/>
    <w:rsid w:val="008E05E0"/>
    <w:rsid w:val="008F7C5B"/>
    <w:rsid w:val="00902163"/>
    <w:rsid w:val="009168F3"/>
    <w:rsid w:val="00917DCC"/>
    <w:rsid w:val="00923011"/>
    <w:rsid w:val="009327FE"/>
    <w:rsid w:val="00933A9D"/>
    <w:rsid w:val="00946C52"/>
    <w:rsid w:val="00957798"/>
    <w:rsid w:val="00971B47"/>
    <w:rsid w:val="00995089"/>
    <w:rsid w:val="009A375F"/>
    <w:rsid w:val="009D5EE2"/>
    <w:rsid w:val="009E39F9"/>
    <w:rsid w:val="009F66AA"/>
    <w:rsid w:val="00A0276F"/>
    <w:rsid w:val="00A109F6"/>
    <w:rsid w:val="00A616A6"/>
    <w:rsid w:val="00A73AD0"/>
    <w:rsid w:val="00A75B84"/>
    <w:rsid w:val="00AA11B3"/>
    <w:rsid w:val="00AC4459"/>
    <w:rsid w:val="00AD0716"/>
    <w:rsid w:val="00AD7394"/>
    <w:rsid w:val="00AE5153"/>
    <w:rsid w:val="00AF0EAB"/>
    <w:rsid w:val="00AF12F5"/>
    <w:rsid w:val="00B05489"/>
    <w:rsid w:val="00B20F99"/>
    <w:rsid w:val="00B60708"/>
    <w:rsid w:val="00B82534"/>
    <w:rsid w:val="00B852C2"/>
    <w:rsid w:val="00B86765"/>
    <w:rsid w:val="00BB30E4"/>
    <w:rsid w:val="00BE4517"/>
    <w:rsid w:val="00BF5F2B"/>
    <w:rsid w:val="00C03B35"/>
    <w:rsid w:val="00C10981"/>
    <w:rsid w:val="00C1671F"/>
    <w:rsid w:val="00C343E4"/>
    <w:rsid w:val="00C47CD5"/>
    <w:rsid w:val="00C8794A"/>
    <w:rsid w:val="00C92146"/>
    <w:rsid w:val="00C9790A"/>
    <w:rsid w:val="00CA0648"/>
    <w:rsid w:val="00CA0FA6"/>
    <w:rsid w:val="00CA1D3F"/>
    <w:rsid w:val="00CB5D19"/>
    <w:rsid w:val="00CE115F"/>
    <w:rsid w:val="00CE79EF"/>
    <w:rsid w:val="00CE7BAA"/>
    <w:rsid w:val="00D06626"/>
    <w:rsid w:val="00D200FA"/>
    <w:rsid w:val="00D3057F"/>
    <w:rsid w:val="00D36237"/>
    <w:rsid w:val="00D458F6"/>
    <w:rsid w:val="00D50241"/>
    <w:rsid w:val="00D56912"/>
    <w:rsid w:val="00D610E3"/>
    <w:rsid w:val="00D87440"/>
    <w:rsid w:val="00D87624"/>
    <w:rsid w:val="00D94666"/>
    <w:rsid w:val="00DB5845"/>
    <w:rsid w:val="00DC1920"/>
    <w:rsid w:val="00DF3AED"/>
    <w:rsid w:val="00E24560"/>
    <w:rsid w:val="00E32369"/>
    <w:rsid w:val="00E43128"/>
    <w:rsid w:val="00E52FCD"/>
    <w:rsid w:val="00E56EC0"/>
    <w:rsid w:val="00E71048"/>
    <w:rsid w:val="00E80D97"/>
    <w:rsid w:val="00E84BA7"/>
    <w:rsid w:val="00EF2DE1"/>
    <w:rsid w:val="00F07689"/>
    <w:rsid w:val="00F51C48"/>
    <w:rsid w:val="00F54639"/>
    <w:rsid w:val="00F56656"/>
    <w:rsid w:val="00F9691E"/>
    <w:rsid w:val="00FA74AC"/>
    <w:rsid w:val="00FC78F0"/>
    <w:rsid w:val="00FD0B0E"/>
    <w:rsid w:val="00FD5829"/>
    <w:rsid w:val="00FF12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71F"/>
    <w:pPr>
      <w:spacing w:after="200" w:line="276" w:lineRule="auto"/>
    </w:pPr>
    <w:rPr>
      <w:sz w:val="22"/>
      <w:szCs w:val="22"/>
      <w:lang w:val="en-US"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671F"/>
    <w:rPr>
      <w:sz w:val="22"/>
      <w:szCs w:val="22"/>
      <w:lang w:val="en-US" w:eastAsia="en-US" w:bidi="ar-SA"/>
    </w:rPr>
  </w:style>
  <w:style w:type="character" w:styleId="Hyperlink">
    <w:name w:val="Hyperlink"/>
    <w:unhideWhenUsed/>
    <w:rsid w:val="00C1671F"/>
    <w:rPr>
      <w:color w:val="0000FF"/>
      <w:u w:val="single"/>
    </w:rPr>
  </w:style>
  <w:style w:type="table" w:styleId="TableGrid">
    <w:name w:val="Table Grid"/>
    <w:basedOn w:val="TableNormal"/>
    <w:uiPriority w:val="59"/>
    <w:rsid w:val="00C167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06646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066464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06646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066464"/>
    <w:rPr>
      <w:sz w:val="22"/>
      <w:szCs w:val="22"/>
    </w:rPr>
  </w:style>
  <w:style w:type="paragraph" w:customStyle="1" w:styleId="NormalComplexArial">
    <w:name w:val="Normal + (Complex) Arial"/>
    <w:basedOn w:val="Normal"/>
    <w:rsid w:val="00E56EC0"/>
    <w:pPr>
      <w:suppressAutoHyphens/>
      <w:spacing w:before="40" w:after="40" w:line="240" w:lineRule="auto"/>
    </w:pPr>
    <w:rPr>
      <w:rFonts w:ascii="Arial" w:eastAsia="Times New Roman" w:hAnsi="Arial" w:cs="Arial"/>
      <w:sz w:val="18"/>
      <w:szCs w:val="18"/>
      <w:lang w:val="en-GB" w:eastAsia="ar-SA"/>
    </w:rPr>
  </w:style>
  <w:style w:type="paragraph" w:styleId="ListParagraph">
    <w:name w:val="List Paragraph"/>
    <w:basedOn w:val="Normal"/>
    <w:uiPriority w:val="34"/>
    <w:qFormat/>
    <w:rsid w:val="00E56EC0"/>
    <w:pPr>
      <w:spacing w:after="0" w:line="240" w:lineRule="auto"/>
      <w:ind w:left="720"/>
      <w:contextualSpacing/>
    </w:pPr>
    <w:rPr>
      <w:rFonts w:ascii="Times New Roman" w:eastAsia="Times New Roman" w:hAnsi="Times New Roman" w:cs="Mangal"/>
      <w:sz w:val="24"/>
      <w:szCs w:val="21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ishapaal2010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Links>
    <vt:vector size="6" baseType="variant">
      <vt:variant>
        <vt:i4>7798876</vt:i4>
      </vt:variant>
      <vt:variant>
        <vt:i4>0</vt:i4>
      </vt:variant>
      <vt:variant>
        <vt:i4>0</vt:i4>
      </vt:variant>
      <vt:variant>
        <vt:i4>5</vt:i4>
      </vt:variant>
      <vt:variant>
        <vt:lpwstr>mailto:nishapaal2010@gmail.com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</dc:creator>
  <cp:lastModifiedBy>abc</cp:lastModifiedBy>
  <cp:revision>13</cp:revision>
  <dcterms:created xsi:type="dcterms:W3CDTF">2015-10-31T22:39:00Z</dcterms:created>
  <dcterms:modified xsi:type="dcterms:W3CDTF">2018-08-06T06:09:00Z</dcterms:modified>
</cp:coreProperties>
</file>